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25EF" w14:textId="77777777" w:rsidR="001932B3" w:rsidRPr="00D15703" w:rsidRDefault="00A2057D" w:rsidP="001932B3">
      <w:pPr>
        <w:pStyle w:val="12"/>
        <w:rPr>
          <w:rFonts w:ascii="Corbel" w:hAnsi="Corbel" w:cs="Arimo"/>
          <w:b/>
          <w:sz w:val="22"/>
          <w:szCs w:val="22"/>
        </w:rPr>
      </w:pPr>
      <w:r w:rsidRPr="00D15703">
        <w:rPr>
          <w:rFonts w:ascii="Corbel" w:hAnsi="Corbel" w:cs="Arimo"/>
          <w:b/>
          <w:sz w:val="22"/>
          <w:szCs w:val="22"/>
        </w:rPr>
        <w:t xml:space="preserve">ΔΗΜΟΣ ΠΡΕΒΕΖΑΣ </w:t>
      </w:r>
    </w:p>
    <w:p w14:paraId="3F07C8A1" w14:textId="1CF7E413" w:rsidR="00BD5894" w:rsidRPr="00D15703" w:rsidRDefault="00205140" w:rsidP="001932B3">
      <w:pPr>
        <w:spacing w:line="276" w:lineRule="auto"/>
        <w:rPr>
          <w:rFonts w:ascii="Corbel" w:hAnsi="Corbel" w:cs="Arimo"/>
          <w:b/>
          <w:bCs/>
          <w:sz w:val="22"/>
          <w:szCs w:val="22"/>
        </w:rPr>
      </w:pPr>
      <w:r>
        <w:rPr>
          <w:rFonts w:ascii="Corbel" w:hAnsi="Corbel" w:cs="Arimo"/>
          <w:b/>
          <w:bCs/>
          <w:sz w:val="22"/>
          <w:szCs w:val="22"/>
        </w:rPr>
        <w:t xml:space="preserve">ΑΥΤΟΤΕΛΕΣ </w:t>
      </w:r>
      <w:r w:rsidR="004932DC" w:rsidRPr="00D15703">
        <w:rPr>
          <w:rFonts w:ascii="Corbel" w:hAnsi="Corbel" w:cs="Arimo"/>
          <w:b/>
          <w:bCs/>
          <w:sz w:val="22"/>
          <w:szCs w:val="22"/>
        </w:rPr>
        <w:t xml:space="preserve">ΤΜΗΜΑ </w:t>
      </w:r>
      <w:r w:rsidR="001273CB" w:rsidRPr="00D15703">
        <w:rPr>
          <w:rFonts w:ascii="Corbel" w:hAnsi="Corbel" w:cs="Arimo"/>
          <w:b/>
          <w:bCs/>
          <w:sz w:val="22"/>
          <w:szCs w:val="22"/>
        </w:rPr>
        <w:t>ΠΟΛΙΤΙΚΗΣ ΠΡΟΣΤΑΣΙΑΣ</w:t>
      </w:r>
    </w:p>
    <w:p w14:paraId="28A8A6D3" w14:textId="77777777" w:rsidR="004932DC" w:rsidRPr="00D15703" w:rsidRDefault="00BD5894" w:rsidP="001932B3">
      <w:pPr>
        <w:spacing w:line="276" w:lineRule="auto"/>
        <w:rPr>
          <w:rFonts w:ascii="Corbel" w:hAnsi="Corbel" w:cs="Arimo"/>
          <w:b/>
          <w:bCs/>
          <w:sz w:val="22"/>
          <w:szCs w:val="22"/>
        </w:rPr>
      </w:pPr>
      <w:r w:rsidRPr="00D15703">
        <w:rPr>
          <w:rFonts w:ascii="Corbel" w:hAnsi="Corbel" w:cs="Arimo"/>
          <w:b/>
          <w:bCs/>
          <w:sz w:val="22"/>
          <w:szCs w:val="22"/>
        </w:rPr>
        <w:t xml:space="preserve">ΑΡΜΟΔΙΟΣ: </w:t>
      </w:r>
      <w:r w:rsidRPr="00D15703">
        <w:rPr>
          <w:rFonts w:ascii="Corbel" w:hAnsi="Corbel" w:cs="Arimo"/>
          <w:bCs/>
          <w:sz w:val="22"/>
          <w:szCs w:val="22"/>
        </w:rPr>
        <w:t>ΝΤΟΝΤΟΡΟΣ  ΔΗΜΗΤΡΙΟΣ</w:t>
      </w:r>
    </w:p>
    <w:p w14:paraId="6914BA6D" w14:textId="77777777" w:rsidR="004932DC" w:rsidRPr="00D15703" w:rsidRDefault="004932DC" w:rsidP="001932B3">
      <w:pPr>
        <w:spacing w:line="276" w:lineRule="auto"/>
        <w:rPr>
          <w:rFonts w:ascii="Corbel" w:hAnsi="Corbel" w:cs="Arimo"/>
          <w:bCs/>
          <w:sz w:val="22"/>
          <w:szCs w:val="22"/>
        </w:rPr>
      </w:pPr>
      <w:r w:rsidRPr="00D15703">
        <w:rPr>
          <w:rFonts w:ascii="Corbel" w:hAnsi="Corbel" w:cs="Arimo"/>
          <w:b/>
          <w:bCs/>
          <w:sz w:val="22"/>
          <w:szCs w:val="22"/>
        </w:rPr>
        <w:t xml:space="preserve">Δ/ΝΣΗ : </w:t>
      </w:r>
      <w:r w:rsidRPr="00D15703">
        <w:rPr>
          <w:rFonts w:ascii="Corbel" w:hAnsi="Corbel" w:cs="Arimo"/>
          <w:bCs/>
          <w:sz w:val="22"/>
          <w:szCs w:val="22"/>
        </w:rPr>
        <w:t>Β. ΜΠΑΛΚΟΥ 2</w:t>
      </w:r>
    </w:p>
    <w:p w14:paraId="5B40D644" w14:textId="7AF3E9EB" w:rsidR="004932DC" w:rsidRPr="00D15703" w:rsidRDefault="004932DC" w:rsidP="001932B3">
      <w:pPr>
        <w:spacing w:line="276" w:lineRule="auto"/>
        <w:rPr>
          <w:rFonts w:ascii="Corbel" w:hAnsi="Corbel" w:cs="Arimo"/>
          <w:sz w:val="22"/>
          <w:szCs w:val="22"/>
        </w:rPr>
      </w:pPr>
      <w:r w:rsidRPr="00D15703">
        <w:rPr>
          <w:rFonts w:ascii="Corbel" w:hAnsi="Corbel" w:cs="Arimo"/>
          <w:b/>
          <w:bCs/>
          <w:sz w:val="22"/>
          <w:szCs w:val="22"/>
        </w:rPr>
        <w:t xml:space="preserve">ΤΗΛ.: </w:t>
      </w:r>
      <w:r w:rsidRPr="00D15703">
        <w:rPr>
          <w:rFonts w:ascii="Corbel" w:hAnsi="Corbel" w:cs="Arimo"/>
          <w:bCs/>
          <w:sz w:val="22"/>
          <w:szCs w:val="22"/>
        </w:rPr>
        <w:t>2682 0 25200</w:t>
      </w:r>
    </w:p>
    <w:p w14:paraId="303E2317" w14:textId="77777777" w:rsidR="006128F6" w:rsidRPr="00D76043" w:rsidRDefault="006128F6" w:rsidP="006128F6">
      <w:pPr>
        <w:spacing w:line="276" w:lineRule="auto"/>
        <w:ind w:left="6480" w:firstLine="720"/>
        <w:rPr>
          <w:rFonts w:ascii="Corbel" w:hAnsi="Corbel" w:cs="Arimo"/>
          <w:b/>
          <w:sz w:val="22"/>
          <w:szCs w:val="22"/>
        </w:rPr>
      </w:pPr>
      <w:r w:rsidRPr="00CF06AF">
        <w:rPr>
          <w:rFonts w:ascii="Corbel" w:hAnsi="Corbel" w:cs="Arimo"/>
          <w:b/>
          <w:sz w:val="22"/>
          <w:szCs w:val="22"/>
        </w:rPr>
        <w:t xml:space="preserve">ΠΡΕΒΕΖΑ </w:t>
      </w:r>
      <w:r>
        <w:rPr>
          <w:rFonts w:ascii="Corbel" w:hAnsi="Corbel" w:cs="Arimo"/>
          <w:b/>
          <w:sz w:val="22"/>
          <w:szCs w:val="22"/>
        </w:rPr>
        <w:t xml:space="preserve">  </w:t>
      </w:r>
      <w:r w:rsidRPr="00D76043">
        <w:rPr>
          <w:rFonts w:ascii="Corbel" w:hAnsi="Corbel" w:cs="Arimo"/>
          <w:b/>
          <w:sz w:val="22"/>
          <w:szCs w:val="22"/>
        </w:rPr>
        <w:t>19/2/2024</w:t>
      </w:r>
    </w:p>
    <w:p w14:paraId="49488EC2" w14:textId="7F9972E0" w:rsidR="00CF06AF" w:rsidRDefault="00CF06AF" w:rsidP="00CF06AF">
      <w:pPr>
        <w:spacing w:line="276" w:lineRule="auto"/>
        <w:rPr>
          <w:rFonts w:ascii="Corbel" w:hAnsi="Corbel" w:cs="Arimo"/>
          <w:sz w:val="22"/>
          <w:szCs w:val="22"/>
        </w:rPr>
      </w:pPr>
    </w:p>
    <w:p w14:paraId="0D831B6B" w14:textId="77777777" w:rsidR="004932DC" w:rsidRPr="00025C62" w:rsidRDefault="004932DC" w:rsidP="001932B3">
      <w:pPr>
        <w:tabs>
          <w:tab w:val="left" w:pos="851"/>
        </w:tabs>
        <w:spacing w:line="276" w:lineRule="auto"/>
        <w:jc w:val="center"/>
        <w:rPr>
          <w:rFonts w:ascii="Corbel" w:hAnsi="Corbel" w:cs="Arimo"/>
          <w:b/>
          <w:bCs/>
          <w:sz w:val="22"/>
          <w:szCs w:val="22"/>
          <w:u w:val="single"/>
        </w:rPr>
      </w:pPr>
    </w:p>
    <w:p w14:paraId="79BF9B27" w14:textId="77777777" w:rsidR="004932DC" w:rsidRPr="00D15703" w:rsidRDefault="004932DC" w:rsidP="001932B3">
      <w:pPr>
        <w:pStyle w:val="a0"/>
        <w:tabs>
          <w:tab w:val="left" w:pos="851"/>
        </w:tabs>
        <w:spacing w:line="276" w:lineRule="auto"/>
        <w:jc w:val="center"/>
        <w:rPr>
          <w:rFonts w:ascii="Corbel" w:hAnsi="Corbel" w:cs="Arimo"/>
          <w:b/>
          <w:bCs/>
          <w:sz w:val="22"/>
          <w:szCs w:val="22"/>
          <w:u w:val="single"/>
        </w:rPr>
      </w:pPr>
      <w:r w:rsidRPr="00D15703">
        <w:rPr>
          <w:rFonts w:ascii="Corbel" w:hAnsi="Corbel" w:cs="Arimo"/>
          <w:b/>
          <w:bCs/>
          <w:sz w:val="22"/>
          <w:szCs w:val="22"/>
          <w:u w:val="single"/>
        </w:rPr>
        <w:t>ΑΝΑΚΟΙΝΩΣΗ</w:t>
      </w:r>
    </w:p>
    <w:p w14:paraId="46B02BB7" w14:textId="123DF949" w:rsidR="00A6466A" w:rsidRDefault="00A6466A" w:rsidP="001932B3">
      <w:pPr>
        <w:pStyle w:val="a0"/>
        <w:tabs>
          <w:tab w:val="left" w:pos="851"/>
        </w:tabs>
        <w:spacing w:line="276" w:lineRule="auto"/>
        <w:rPr>
          <w:rFonts w:ascii="Corbel" w:hAnsi="Corbel" w:cs="Arimo"/>
          <w:sz w:val="22"/>
          <w:szCs w:val="22"/>
        </w:rPr>
      </w:pPr>
    </w:p>
    <w:p w14:paraId="6E91110D" w14:textId="77777777" w:rsidR="006128F6" w:rsidRPr="00D15703" w:rsidRDefault="006128F6" w:rsidP="001932B3">
      <w:pPr>
        <w:pStyle w:val="a0"/>
        <w:tabs>
          <w:tab w:val="left" w:pos="851"/>
        </w:tabs>
        <w:spacing w:line="276" w:lineRule="auto"/>
        <w:rPr>
          <w:rFonts w:ascii="Corbel" w:hAnsi="Corbel" w:cs="Arimo"/>
          <w:sz w:val="22"/>
          <w:szCs w:val="22"/>
        </w:rPr>
      </w:pPr>
    </w:p>
    <w:p w14:paraId="6F89F1C1" w14:textId="34EBA51C" w:rsidR="00A6466A" w:rsidRPr="007F659E" w:rsidRDefault="00A6466A" w:rsidP="001932B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orbel" w:eastAsiaTheme="minorHAnsi" w:hAnsi="Corbel" w:cs="Arial"/>
          <w:iCs/>
          <w:sz w:val="22"/>
          <w:szCs w:val="22"/>
          <w:lang w:eastAsia="en-US"/>
        </w:rPr>
      </w:pPr>
      <w:r w:rsidRPr="00D15703">
        <w:rPr>
          <w:rFonts w:ascii="Corbel" w:eastAsiaTheme="minorHAnsi" w:hAnsi="Corbel" w:cs="Arial"/>
          <w:iCs/>
          <w:sz w:val="22"/>
          <w:szCs w:val="22"/>
          <w:lang w:eastAsia="en-US"/>
        </w:rPr>
        <w:t xml:space="preserve">Ο </w:t>
      </w:r>
      <w:r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 xml:space="preserve">Δήμος Πρέβεζας, προκειμένου να </w:t>
      </w:r>
      <w:r w:rsidR="001932B3"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>καταρτίσει</w:t>
      </w:r>
      <w:r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 xml:space="preserve"> μητρώο ιδιοκτητών οχημάτων και μηχανημάτων έργων που θα επεμβαίνουν για την αντιμετώπιση εκτάκτων αναγκών (πλημμύρες, κατολισθήσεις, πυρκαγιές </w:t>
      </w:r>
      <w:proofErr w:type="spellStart"/>
      <w:r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>κλπ</w:t>
      </w:r>
      <w:proofErr w:type="spellEnd"/>
      <w:r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 xml:space="preserve">) </w:t>
      </w:r>
      <w:r w:rsidR="00CD151E" w:rsidRPr="00CD151E">
        <w:rPr>
          <w:rFonts w:ascii="Corbel" w:eastAsiaTheme="minorHAnsi" w:hAnsi="Corbel" w:cs="Arial"/>
          <w:iCs/>
          <w:sz w:val="22"/>
          <w:szCs w:val="22"/>
          <w:lang w:eastAsia="en-US"/>
        </w:rPr>
        <w:t xml:space="preserve"> , </w:t>
      </w:r>
      <w:r w:rsidR="00CD151E" w:rsidRPr="00CD151E">
        <w:rPr>
          <w:rFonts w:ascii="Corbel" w:hAnsi="Corbel" w:cs="Arimo"/>
          <w:b/>
          <w:sz w:val="22"/>
          <w:szCs w:val="22"/>
        </w:rPr>
        <w:t xml:space="preserve">για το χρονικό διάστημα έως </w:t>
      </w:r>
      <w:r w:rsidR="007F659E" w:rsidRPr="007F659E">
        <w:rPr>
          <w:rFonts w:ascii="Corbel" w:hAnsi="Corbel" w:cs="Arimo"/>
          <w:b/>
          <w:sz w:val="22"/>
          <w:szCs w:val="22"/>
        </w:rPr>
        <w:t>19/</w:t>
      </w:r>
      <w:r w:rsidR="008F6F91" w:rsidRPr="008F6F91">
        <w:rPr>
          <w:rFonts w:ascii="Corbel" w:hAnsi="Corbel" w:cs="Arimo"/>
          <w:b/>
          <w:sz w:val="22"/>
          <w:szCs w:val="22"/>
        </w:rPr>
        <w:t>3</w:t>
      </w:r>
      <w:r w:rsidR="007F659E" w:rsidRPr="007F659E">
        <w:rPr>
          <w:rFonts w:ascii="Corbel" w:hAnsi="Corbel" w:cs="Arimo"/>
          <w:b/>
          <w:sz w:val="22"/>
          <w:szCs w:val="22"/>
        </w:rPr>
        <w:t>/2026</w:t>
      </w:r>
    </w:p>
    <w:p w14:paraId="1A0C76FF" w14:textId="77777777" w:rsidR="00D15703" w:rsidRPr="00CD151E" w:rsidRDefault="00D15703" w:rsidP="001932B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orbel" w:eastAsiaTheme="minorHAnsi" w:hAnsi="Corbel" w:cs="Arial"/>
          <w:iCs/>
          <w:sz w:val="22"/>
          <w:szCs w:val="22"/>
          <w:lang w:eastAsia="en-US"/>
        </w:rPr>
      </w:pPr>
    </w:p>
    <w:p w14:paraId="6B3DCE1B" w14:textId="77777777" w:rsidR="00A6466A" w:rsidRPr="00D15703" w:rsidRDefault="00A6466A" w:rsidP="001932B3">
      <w:pPr>
        <w:spacing w:line="276" w:lineRule="auto"/>
        <w:jc w:val="center"/>
        <w:rPr>
          <w:rFonts w:ascii="Corbel" w:eastAsiaTheme="minorHAnsi" w:hAnsi="Corbel" w:cs="Arial"/>
          <w:b/>
          <w:bCs/>
          <w:iCs/>
          <w:sz w:val="22"/>
          <w:szCs w:val="22"/>
          <w:lang w:eastAsia="en-US"/>
        </w:rPr>
      </w:pPr>
      <w:r w:rsidRPr="00D15703">
        <w:rPr>
          <w:rFonts w:ascii="Corbel" w:eastAsiaTheme="minorHAnsi" w:hAnsi="Corbel" w:cs="Arial"/>
          <w:b/>
          <w:bCs/>
          <w:iCs/>
          <w:sz w:val="22"/>
          <w:szCs w:val="22"/>
          <w:lang w:eastAsia="en-US"/>
        </w:rPr>
        <w:t>ΚΑΛΕΙ</w:t>
      </w:r>
    </w:p>
    <w:p w14:paraId="3D18C7DD" w14:textId="77777777" w:rsidR="00D15703" w:rsidRPr="00D15703" w:rsidRDefault="00D15703" w:rsidP="001932B3">
      <w:pPr>
        <w:spacing w:line="276" w:lineRule="auto"/>
        <w:jc w:val="center"/>
        <w:rPr>
          <w:rFonts w:ascii="Corbel" w:eastAsiaTheme="minorHAnsi" w:hAnsi="Corbel" w:cs="Arial"/>
          <w:b/>
          <w:bCs/>
          <w:iCs/>
          <w:sz w:val="22"/>
          <w:szCs w:val="22"/>
          <w:lang w:eastAsia="en-US"/>
        </w:rPr>
      </w:pPr>
    </w:p>
    <w:p w14:paraId="7AB82C0B" w14:textId="77777777" w:rsidR="00CD151E" w:rsidRDefault="00A6466A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  <w:r w:rsidRPr="00D15703">
        <w:rPr>
          <w:rFonts w:ascii="Corbel" w:hAnsi="Corbel" w:cs="Arimo"/>
          <w:sz w:val="22"/>
          <w:szCs w:val="22"/>
        </w:rPr>
        <w:t xml:space="preserve">Όσους επιθυμούν να </w:t>
      </w:r>
      <w:r w:rsidR="00262D92" w:rsidRPr="00D15703">
        <w:rPr>
          <w:rFonts w:ascii="Corbel" w:hAnsi="Corbel" w:cs="Arimo"/>
          <w:sz w:val="22"/>
          <w:szCs w:val="22"/>
        </w:rPr>
        <w:t>συμμετάσχουν</w:t>
      </w:r>
      <w:r w:rsidR="00814677" w:rsidRPr="00D15703">
        <w:rPr>
          <w:rFonts w:ascii="Corbel" w:hAnsi="Corbel" w:cs="Arimo"/>
          <w:sz w:val="22"/>
          <w:szCs w:val="22"/>
        </w:rPr>
        <w:t xml:space="preserve"> </w:t>
      </w:r>
      <w:r w:rsidR="00262D92" w:rsidRPr="00D15703">
        <w:rPr>
          <w:rFonts w:ascii="Corbel" w:hAnsi="Corbel" w:cs="Arimo"/>
          <w:sz w:val="22"/>
          <w:szCs w:val="22"/>
        </w:rPr>
        <w:t xml:space="preserve"> </w:t>
      </w:r>
      <w:r w:rsidR="00262D92" w:rsidRPr="00CD151E">
        <w:rPr>
          <w:rFonts w:ascii="Corbel" w:hAnsi="Corbel" w:cs="Arimo"/>
          <w:sz w:val="22"/>
          <w:szCs w:val="22"/>
        </w:rPr>
        <w:t xml:space="preserve">να </w:t>
      </w:r>
      <w:r w:rsidRPr="00CD151E">
        <w:rPr>
          <w:rFonts w:ascii="Corbel" w:hAnsi="Corbel" w:cs="Arimo"/>
          <w:sz w:val="22"/>
          <w:szCs w:val="22"/>
        </w:rPr>
        <w:t>υποβάλλουν</w:t>
      </w:r>
      <w:r w:rsidR="00BE1C21" w:rsidRPr="00CD151E">
        <w:rPr>
          <w:rFonts w:ascii="Corbel" w:hAnsi="Corbel" w:cs="Arimo"/>
          <w:sz w:val="22"/>
          <w:szCs w:val="22"/>
        </w:rPr>
        <w:t xml:space="preserve"> </w:t>
      </w:r>
      <w:r w:rsidR="00262D92" w:rsidRPr="00CD151E">
        <w:rPr>
          <w:rFonts w:ascii="Corbel" w:hAnsi="Corbel" w:cs="Arimo"/>
          <w:sz w:val="22"/>
          <w:szCs w:val="22"/>
        </w:rPr>
        <w:t>τα απαραίτητα δικαιολογητικά</w:t>
      </w:r>
    </w:p>
    <w:p w14:paraId="067E9C22" w14:textId="77777777" w:rsidR="00CD151E" w:rsidRDefault="003E6603" w:rsidP="00CD151E">
      <w:pPr>
        <w:pStyle w:val="ad"/>
        <w:numPr>
          <w:ilvl w:val="0"/>
          <w:numId w:val="6"/>
        </w:numPr>
        <w:spacing w:line="276" w:lineRule="auto"/>
        <w:jc w:val="both"/>
        <w:rPr>
          <w:rFonts w:ascii="Corbel" w:hAnsi="Corbel" w:cs="Arimo"/>
          <w:sz w:val="22"/>
          <w:szCs w:val="22"/>
        </w:rPr>
      </w:pPr>
      <w:r w:rsidRPr="00CD151E">
        <w:rPr>
          <w:rFonts w:ascii="Corbel" w:hAnsi="Corbel" w:cs="Arimo"/>
          <w:b/>
          <w:sz w:val="22"/>
          <w:szCs w:val="22"/>
        </w:rPr>
        <w:t>είτε</w:t>
      </w:r>
      <w:r w:rsidR="00262D92" w:rsidRPr="00CD151E">
        <w:rPr>
          <w:rFonts w:ascii="Corbel" w:hAnsi="Corbel" w:cs="Arimo"/>
          <w:sz w:val="22"/>
          <w:szCs w:val="22"/>
        </w:rPr>
        <w:t xml:space="preserve"> </w:t>
      </w:r>
      <w:r w:rsidRPr="00CD151E">
        <w:rPr>
          <w:rFonts w:ascii="Corbel" w:hAnsi="Corbel" w:cs="Arimo"/>
          <w:sz w:val="22"/>
          <w:szCs w:val="22"/>
        </w:rPr>
        <w:t xml:space="preserve"> σε κλειστό φάκελο στο</w:t>
      </w:r>
      <w:r w:rsidR="001A6EED" w:rsidRPr="00CD151E">
        <w:rPr>
          <w:rFonts w:ascii="Corbel" w:hAnsi="Corbel" w:cs="Arimo"/>
          <w:sz w:val="22"/>
          <w:szCs w:val="22"/>
        </w:rPr>
        <w:t xml:space="preserve"> Γραφείο Πρωτοκόλλου</w:t>
      </w:r>
      <w:r w:rsidRPr="00CD151E">
        <w:rPr>
          <w:rFonts w:ascii="Corbel" w:hAnsi="Corbel" w:cs="Arimo"/>
          <w:sz w:val="22"/>
          <w:szCs w:val="22"/>
        </w:rPr>
        <w:t xml:space="preserve"> του Δήμου (Ελ Βενιζέλου &amp; </w:t>
      </w:r>
      <w:proofErr w:type="spellStart"/>
      <w:r w:rsidRPr="00CD151E">
        <w:rPr>
          <w:rFonts w:ascii="Corbel" w:hAnsi="Corbel" w:cs="Arimo"/>
          <w:sz w:val="22"/>
          <w:szCs w:val="22"/>
        </w:rPr>
        <w:t>Μπαχούμη</w:t>
      </w:r>
      <w:proofErr w:type="spellEnd"/>
      <w:r w:rsidRPr="00CD151E">
        <w:rPr>
          <w:rFonts w:ascii="Corbel" w:hAnsi="Corbel" w:cs="Arimo"/>
          <w:sz w:val="22"/>
          <w:szCs w:val="22"/>
        </w:rPr>
        <w:t xml:space="preserve"> 2, τηλ.2682025200</w:t>
      </w:r>
      <w:r w:rsidR="00D15703" w:rsidRPr="00CD151E">
        <w:rPr>
          <w:rFonts w:ascii="Corbel" w:hAnsi="Corbel" w:cs="Arimo"/>
          <w:sz w:val="22"/>
          <w:szCs w:val="22"/>
        </w:rPr>
        <w:t>)</w:t>
      </w:r>
    </w:p>
    <w:p w14:paraId="42387AD3" w14:textId="77777777" w:rsidR="00CD151E" w:rsidRDefault="00CD151E" w:rsidP="00CD151E">
      <w:pPr>
        <w:pStyle w:val="ad"/>
        <w:numPr>
          <w:ilvl w:val="0"/>
          <w:numId w:val="6"/>
        </w:numPr>
        <w:spacing w:line="276" w:lineRule="auto"/>
        <w:jc w:val="both"/>
        <w:rPr>
          <w:rFonts w:ascii="Corbel" w:hAnsi="Corbel" w:cs="Arimo"/>
          <w:sz w:val="22"/>
          <w:szCs w:val="22"/>
        </w:rPr>
      </w:pPr>
      <w:r w:rsidRPr="00CD151E">
        <w:rPr>
          <w:rFonts w:ascii="Corbel" w:hAnsi="Corbel" w:cs="Arimo"/>
          <w:b/>
          <w:sz w:val="22"/>
          <w:szCs w:val="22"/>
        </w:rPr>
        <w:t xml:space="preserve">είτε </w:t>
      </w:r>
      <w:r w:rsidRPr="00CD151E">
        <w:rPr>
          <w:rFonts w:ascii="Corbel" w:hAnsi="Corbel" w:cs="Arimo"/>
          <w:sz w:val="22"/>
          <w:szCs w:val="22"/>
        </w:rPr>
        <w:t xml:space="preserve">με </w:t>
      </w:r>
      <w:r w:rsidRPr="00CD151E">
        <w:rPr>
          <w:rFonts w:ascii="Corbel" w:hAnsi="Corbel" w:cs="Arimo"/>
          <w:sz w:val="22"/>
          <w:szCs w:val="22"/>
          <w:lang w:val="en-US"/>
        </w:rPr>
        <w:t>e</w:t>
      </w:r>
      <w:r w:rsidRPr="00CD151E">
        <w:rPr>
          <w:rFonts w:ascii="Corbel" w:hAnsi="Corbel" w:cs="Arimo"/>
          <w:sz w:val="22"/>
          <w:szCs w:val="22"/>
        </w:rPr>
        <w:t>-</w:t>
      </w:r>
      <w:r w:rsidRPr="00CD151E">
        <w:rPr>
          <w:rFonts w:ascii="Corbel" w:hAnsi="Corbel" w:cs="Arimo"/>
          <w:sz w:val="22"/>
          <w:szCs w:val="22"/>
          <w:lang w:val="en-US"/>
        </w:rPr>
        <w:t>mail</w:t>
      </w:r>
      <w:r w:rsidRPr="00CD151E">
        <w:rPr>
          <w:rFonts w:ascii="Corbel" w:hAnsi="Corbel" w:cs="Arimo"/>
          <w:sz w:val="22"/>
          <w:szCs w:val="22"/>
        </w:rPr>
        <w:t xml:space="preserve">  (</w:t>
      </w:r>
      <w:hyperlink r:id="rId7" w:history="1">
        <w:r w:rsidRPr="00CD151E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politikiprostasia</w:t>
        </w:r>
        <w:r w:rsidRPr="00CD151E">
          <w:rPr>
            <w:rStyle w:val="-"/>
            <w:rFonts w:ascii="Corbel" w:hAnsi="Corbel" w:cs="Arimo"/>
            <w:color w:val="auto"/>
            <w:sz w:val="22"/>
            <w:szCs w:val="22"/>
          </w:rPr>
          <w:t>@</w:t>
        </w:r>
        <w:r w:rsidRPr="00CD151E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dimosprevezas</w:t>
        </w:r>
        <w:r w:rsidRPr="00CD151E">
          <w:rPr>
            <w:rStyle w:val="-"/>
            <w:rFonts w:ascii="Corbel" w:hAnsi="Corbel" w:cs="Arimo"/>
            <w:color w:val="auto"/>
            <w:sz w:val="22"/>
            <w:szCs w:val="22"/>
          </w:rPr>
          <w:t>.</w:t>
        </w:r>
        <w:r w:rsidRPr="00CD151E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gr</w:t>
        </w:r>
      </w:hyperlink>
      <w:r w:rsidRPr="00CD151E">
        <w:rPr>
          <w:rFonts w:ascii="Corbel" w:hAnsi="Corbel" w:cs="Arimo"/>
          <w:sz w:val="22"/>
          <w:szCs w:val="22"/>
        </w:rPr>
        <w:t>)</w:t>
      </w:r>
    </w:p>
    <w:p w14:paraId="136651A2" w14:textId="4D930C7D" w:rsidR="00A74C3F" w:rsidRDefault="00A74C3F" w:rsidP="00CD151E">
      <w:pPr>
        <w:spacing w:line="276" w:lineRule="auto"/>
        <w:jc w:val="both"/>
        <w:rPr>
          <w:rFonts w:ascii="Corbel" w:hAnsi="Corbel" w:cs="Arimo"/>
          <w:sz w:val="22"/>
          <w:szCs w:val="22"/>
          <w:u w:val="single"/>
        </w:rPr>
      </w:pPr>
    </w:p>
    <w:p w14:paraId="1D52E736" w14:textId="77777777" w:rsidR="006777CA" w:rsidRDefault="006777CA" w:rsidP="00CD151E">
      <w:pPr>
        <w:spacing w:line="276" w:lineRule="auto"/>
        <w:jc w:val="both"/>
        <w:rPr>
          <w:rFonts w:ascii="Corbel" w:hAnsi="Corbel" w:cs="Arimo"/>
          <w:sz w:val="22"/>
          <w:szCs w:val="22"/>
          <w:u w:val="single"/>
        </w:rPr>
      </w:pPr>
    </w:p>
    <w:p w14:paraId="184F541A" w14:textId="1441832F" w:rsidR="008F6F91" w:rsidRPr="00D76043" w:rsidRDefault="00BE1C21" w:rsidP="00CD151E">
      <w:pPr>
        <w:spacing w:line="276" w:lineRule="auto"/>
        <w:jc w:val="both"/>
        <w:rPr>
          <w:rFonts w:ascii="Corbel" w:hAnsi="Corbel" w:cs="Arimo"/>
          <w:b/>
          <w:sz w:val="22"/>
          <w:szCs w:val="22"/>
        </w:rPr>
      </w:pPr>
      <w:r w:rsidRPr="008F6F91">
        <w:rPr>
          <w:rFonts w:ascii="Corbel" w:hAnsi="Corbel" w:cs="Arimo"/>
          <w:b/>
          <w:sz w:val="22"/>
          <w:szCs w:val="22"/>
          <w:u w:val="single"/>
        </w:rPr>
        <w:t>μέχρι και τ</w:t>
      </w:r>
      <w:r w:rsidR="00814677" w:rsidRPr="008F6F91">
        <w:rPr>
          <w:rFonts w:ascii="Corbel" w:hAnsi="Corbel" w:cs="Arimo"/>
          <w:b/>
          <w:sz w:val="22"/>
          <w:szCs w:val="22"/>
          <w:u w:val="single"/>
        </w:rPr>
        <w:t>ις</w:t>
      </w:r>
      <w:r w:rsidRPr="008F6F91">
        <w:rPr>
          <w:rFonts w:ascii="Corbel" w:hAnsi="Corbel" w:cs="Arimo"/>
          <w:b/>
          <w:sz w:val="22"/>
          <w:szCs w:val="22"/>
          <w:u w:val="single"/>
        </w:rPr>
        <w:t xml:space="preserve"> </w:t>
      </w:r>
      <w:r w:rsidR="008F6F91" w:rsidRPr="00D76043">
        <w:rPr>
          <w:rFonts w:ascii="Corbel" w:hAnsi="Corbel" w:cs="Arimo"/>
          <w:b/>
          <w:sz w:val="22"/>
          <w:szCs w:val="22"/>
          <w:u w:val="single"/>
        </w:rPr>
        <w:t xml:space="preserve"> </w:t>
      </w:r>
      <w:r w:rsidR="008F6F91" w:rsidRPr="00D76043">
        <w:rPr>
          <w:rFonts w:ascii="Corbel" w:hAnsi="Corbel" w:cs="Arimo"/>
          <w:b/>
          <w:sz w:val="22"/>
          <w:szCs w:val="22"/>
        </w:rPr>
        <w:t>15/3/2024</w:t>
      </w:r>
    </w:p>
    <w:p w14:paraId="30525327" w14:textId="77777777" w:rsidR="008F6F91" w:rsidRPr="00D76043" w:rsidRDefault="008F6F91" w:rsidP="00CD151E">
      <w:pPr>
        <w:spacing w:line="276" w:lineRule="auto"/>
        <w:jc w:val="both"/>
        <w:rPr>
          <w:rFonts w:ascii="Corbel" w:hAnsi="Corbel" w:cs="Arimo"/>
          <w:b/>
          <w:sz w:val="22"/>
          <w:szCs w:val="22"/>
        </w:rPr>
      </w:pPr>
    </w:p>
    <w:p w14:paraId="4ACEB1F4" w14:textId="51F18F0E" w:rsidR="00A6466A" w:rsidRDefault="001932B3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  <w:r w:rsidRPr="00D15703">
        <w:rPr>
          <w:rFonts w:ascii="Corbel" w:hAnsi="Corbel" w:cs="Arimo"/>
          <w:sz w:val="22"/>
          <w:szCs w:val="22"/>
        </w:rPr>
        <w:t xml:space="preserve">Το πλήρες κείμενο της πρόσκλησης εκδήλωσης </w:t>
      </w:r>
      <w:r w:rsidR="00BD5894" w:rsidRPr="00D15703">
        <w:rPr>
          <w:rFonts w:ascii="Corbel" w:hAnsi="Corbel" w:cs="Arimo"/>
          <w:sz w:val="22"/>
          <w:szCs w:val="22"/>
        </w:rPr>
        <w:t xml:space="preserve">ενδιαφέροντος καθώς και η λίστα των </w:t>
      </w:r>
      <w:r w:rsidR="001273CB" w:rsidRPr="00D15703">
        <w:rPr>
          <w:rFonts w:ascii="Corbel" w:hAnsi="Corbel" w:cs="Arimo"/>
          <w:sz w:val="22"/>
          <w:szCs w:val="22"/>
        </w:rPr>
        <w:t>απαραίτητων</w:t>
      </w:r>
      <w:r w:rsidR="00BD5894" w:rsidRPr="00D15703">
        <w:rPr>
          <w:rFonts w:ascii="Corbel" w:hAnsi="Corbel" w:cs="Arimo"/>
          <w:sz w:val="22"/>
          <w:szCs w:val="22"/>
        </w:rPr>
        <w:t xml:space="preserve"> δικαιολογητικών βρίσκονται αναρτημένα στ</w:t>
      </w:r>
      <w:r w:rsidRPr="00D15703">
        <w:rPr>
          <w:rFonts w:ascii="Corbel" w:hAnsi="Corbel" w:cs="Arimo"/>
          <w:sz w:val="22"/>
          <w:szCs w:val="22"/>
        </w:rPr>
        <w:t>ην ιστοσελίδα του Δήμου (</w:t>
      </w:r>
      <w:hyperlink r:id="rId8" w:history="1">
        <w:r w:rsidRPr="00D15703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www</w:t>
        </w:r>
        <w:r w:rsidRPr="00D15703">
          <w:rPr>
            <w:rStyle w:val="-"/>
            <w:rFonts w:ascii="Corbel" w:hAnsi="Corbel" w:cs="Arimo"/>
            <w:color w:val="auto"/>
            <w:sz w:val="22"/>
            <w:szCs w:val="22"/>
          </w:rPr>
          <w:t>.</w:t>
        </w:r>
        <w:proofErr w:type="spellStart"/>
        <w:r w:rsidRPr="00D15703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dimosprevezas</w:t>
        </w:r>
        <w:proofErr w:type="spellEnd"/>
        <w:r w:rsidRPr="00D15703">
          <w:rPr>
            <w:rStyle w:val="-"/>
            <w:rFonts w:ascii="Corbel" w:hAnsi="Corbel" w:cs="Arimo"/>
            <w:color w:val="auto"/>
            <w:sz w:val="22"/>
            <w:szCs w:val="22"/>
          </w:rPr>
          <w:t>.</w:t>
        </w:r>
        <w:r w:rsidRPr="00D15703">
          <w:rPr>
            <w:rStyle w:val="-"/>
            <w:rFonts w:ascii="Corbel" w:hAnsi="Corbel" w:cs="Arimo"/>
            <w:color w:val="auto"/>
            <w:sz w:val="22"/>
            <w:szCs w:val="22"/>
            <w:lang w:val="en-US"/>
          </w:rPr>
          <w:t>gr</w:t>
        </w:r>
      </w:hyperlink>
      <w:r w:rsidRPr="00D15703">
        <w:rPr>
          <w:rFonts w:ascii="Corbel" w:hAnsi="Corbel" w:cs="Arimo"/>
          <w:sz w:val="22"/>
          <w:szCs w:val="22"/>
        </w:rPr>
        <w:t xml:space="preserve"> )</w:t>
      </w:r>
    </w:p>
    <w:p w14:paraId="0AA0C4CE" w14:textId="0E56BF85" w:rsidR="00CF06AF" w:rsidRDefault="00CF06AF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</w:p>
    <w:p w14:paraId="30FE18F3" w14:textId="1F0FFA22" w:rsidR="006128F6" w:rsidRDefault="006128F6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</w:p>
    <w:p w14:paraId="42FBAFFF" w14:textId="4C9BB053" w:rsidR="006128F6" w:rsidRDefault="006128F6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</w:p>
    <w:p w14:paraId="0BC84ADB" w14:textId="77777777" w:rsidR="006128F6" w:rsidRDefault="006128F6" w:rsidP="001932B3">
      <w:pPr>
        <w:spacing w:line="276" w:lineRule="auto"/>
        <w:jc w:val="both"/>
        <w:rPr>
          <w:rFonts w:ascii="Corbel" w:hAnsi="Corbel" w:cs="Arimo"/>
          <w:sz w:val="22"/>
          <w:szCs w:val="22"/>
        </w:rPr>
      </w:pPr>
    </w:p>
    <w:p w14:paraId="3D4E97AE" w14:textId="7300414B" w:rsidR="006128F6" w:rsidRPr="006128F6" w:rsidRDefault="006128F6" w:rsidP="006128F6">
      <w:pPr>
        <w:spacing w:line="276" w:lineRule="auto"/>
        <w:jc w:val="center"/>
        <w:rPr>
          <w:rFonts w:ascii="Corbel" w:hAnsi="Corbel" w:cs="Arimo"/>
          <w:b/>
          <w:sz w:val="22"/>
          <w:szCs w:val="22"/>
        </w:rPr>
      </w:pPr>
      <w:r w:rsidRPr="006128F6">
        <w:rPr>
          <w:rFonts w:ascii="Corbel" w:hAnsi="Corbel" w:cs="Arimo"/>
          <w:b/>
          <w:sz w:val="22"/>
          <w:szCs w:val="22"/>
        </w:rPr>
        <w:t>Ο  ΔΗΜΑΡΧΟΣ  ΠΡΕΒΕΖΑΣ</w:t>
      </w:r>
    </w:p>
    <w:p w14:paraId="6BD5E0BD" w14:textId="071BB4AA" w:rsidR="006128F6" w:rsidRPr="006128F6" w:rsidRDefault="006128F6" w:rsidP="006128F6">
      <w:pPr>
        <w:spacing w:line="276" w:lineRule="auto"/>
        <w:jc w:val="center"/>
        <w:rPr>
          <w:rFonts w:ascii="Corbel" w:hAnsi="Corbel" w:cs="Arimo"/>
          <w:b/>
          <w:sz w:val="22"/>
          <w:szCs w:val="22"/>
        </w:rPr>
      </w:pPr>
    </w:p>
    <w:p w14:paraId="4CEE96ED" w14:textId="7820F2A3" w:rsidR="006128F6" w:rsidRPr="006128F6" w:rsidRDefault="006128F6" w:rsidP="006128F6">
      <w:pPr>
        <w:spacing w:line="276" w:lineRule="auto"/>
        <w:jc w:val="center"/>
        <w:rPr>
          <w:rFonts w:ascii="Corbel" w:hAnsi="Corbel" w:cs="Arimo"/>
          <w:b/>
          <w:sz w:val="22"/>
          <w:szCs w:val="22"/>
        </w:rPr>
      </w:pPr>
    </w:p>
    <w:p w14:paraId="230950AD" w14:textId="63F01316" w:rsidR="006128F6" w:rsidRPr="006128F6" w:rsidRDefault="006128F6" w:rsidP="006128F6">
      <w:pPr>
        <w:spacing w:line="276" w:lineRule="auto"/>
        <w:jc w:val="center"/>
        <w:rPr>
          <w:rFonts w:ascii="Corbel" w:hAnsi="Corbel" w:cs="Arimo"/>
          <w:b/>
          <w:sz w:val="22"/>
          <w:szCs w:val="22"/>
        </w:rPr>
      </w:pPr>
      <w:r w:rsidRPr="006128F6">
        <w:rPr>
          <w:rFonts w:ascii="Corbel" w:hAnsi="Corbel" w:cs="Arimo"/>
          <w:b/>
          <w:sz w:val="22"/>
          <w:szCs w:val="22"/>
        </w:rPr>
        <w:t>ΝΙΚΟΛΑΟΣ  ΓΕΩΡΓΑΚΟΣ</w:t>
      </w:r>
      <w:bookmarkStart w:id="0" w:name="_GoBack"/>
      <w:bookmarkEnd w:id="0"/>
    </w:p>
    <w:sectPr w:rsidR="006128F6" w:rsidRPr="006128F6" w:rsidSect="00D15703">
      <w:pgSz w:w="11906" w:h="16838"/>
      <w:pgMar w:top="1440" w:right="1080" w:bottom="1440" w:left="1080" w:header="284" w:footer="720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E0529" w14:textId="77777777" w:rsidR="00264FFC" w:rsidRDefault="00264FFC">
      <w:r>
        <w:separator/>
      </w:r>
    </w:p>
  </w:endnote>
  <w:endnote w:type="continuationSeparator" w:id="0">
    <w:p w14:paraId="49A2DADF" w14:textId="77777777" w:rsidR="00264FFC" w:rsidRDefault="0026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Arimo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25A63" w14:textId="77777777" w:rsidR="00264FFC" w:rsidRDefault="00264FFC">
      <w:r>
        <w:separator/>
      </w:r>
    </w:p>
  </w:footnote>
  <w:footnote w:type="continuationSeparator" w:id="0">
    <w:p w14:paraId="762B35FC" w14:textId="77777777" w:rsidR="00264FFC" w:rsidRDefault="00264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22C06CD"/>
    <w:multiLevelType w:val="hybridMultilevel"/>
    <w:tmpl w:val="5B0A2864"/>
    <w:lvl w:ilvl="0" w:tplc="1B68E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C45A8"/>
    <w:multiLevelType w:val="hybridMultilevel"/>
    <w:tmpl w:val="4300CD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DC"/>
    <w:rsid w:val="00012748"/>
    <w:rsid w:val="00025C62"/>
    <w:rsid w:val="000558C0"/>
    <w:rsid w:val="000567EE"/>
    <w:rsid w:val="00087AB8"/>
    <w:rsid w:val="000E1814"/>
    <w:rsid w:val="001273CB"/>
    <w:rsid w:val="001932B3"/>
    <w:rsid w:val="001A6EED"/>
    <w:rsid w:val="00205140"/>
    <w:rsid w:val="00262399"/>
    <w:rsid w:val="00262D92"/>
    <w:rsid w:val="00264FFC"/>
    <w:rsid w:val="003151C1"/>
    <w:rsid w:val="003D667F"/>
    <w:rsid w:val="003E6603"/>
    <w:rsid w:val="00485653"/>
    <w:rsid w:val="004932DC"/>
    <w:rsid w:val="004B63B1"/>
    <w:rsid w:val="005D4DEB"/>
    <w:rsid w:val="006128F6"/>
    <w:rsid w:val="00654F75"/>
    <w:rsid w:val="006777CA"/>
    <w:rsid w:val="006D301F"/>
    <w:rsid w:val="007F659E"/>
    <w:rsid w:val="00814677"/>
    <w:rsid w:val="00865A85"/>
    <w:rsid w:val="008C0D62"/>
    <w:rsid w:val="008F6F91"/>
    <w:rsid w:val="00934356"/>
    <w:rsid w:val="00950BBA"/>
    <w:rsid w:val="00976115"/>
    <w:rsid w:val="00A2057D"/>
    <w:rsid w:val="00A6466A"/>
    <w:rsid w:val="00A74C3F"/>
    <w:rsid w:val="00A82C30"/>
    <w:rsid w:val="00AA5A9D"/>
    <w:rsid w:val="00BD5894"/>
    <w:rsid w:val="00BE1C21"/>
    <w:rsid w:val="00CD151E"/>
    <w:rsid w:val="00CF06AF"/>
    <w:rsid w:val="00D15703"/>
    <w:rsid w:val="00D61F28"/>
    <w:rsid w:val="00D76043"/>
    <w:rsid w:val="00DF53AD"/>
    <w:rsid w:val="00E0342D"/>
    <w:rsid w:val="00E2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19B210"/>
  <w15:docId w15:val="{380FE91A-554E-4E02-848D-165615B1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uppressAutoHyphens/>
    </w:pPr>
    <w:rPr>
      <w:rFonts w:ascii="Arial Narrow" w:hAnsi="Arial Narrow"/>
      <w:sz w:val="24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jc w:val="both"/>
      <w:outlineLvl w:val="0"/>
    </w:pPr>
    <w:rPr>
      <w:b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tabs>
        <w:tab w:val="left" w:pos="4536"/>
      </w:tabs>
      <w:jc w:val="both"/>
      <w:outlineLvl w:val="2"/>
    </w:pPr>
    <w:rPr>
      <w:i/>
      <w:iCs/>
      <w:u w:val="single"/>
    </w:rPr>
  </w:style>
  <w:style w:type="paragraph" w:styleId="4">
    <w:name w:val="heading 4"/>
    <w:basedOn w:val="a"/>
    <w:next w:val="a0"/>
    <w:qFormat/>
    <w:pPr>
      <w:keepNext/>
      <w:numPr>
        <w:ilvl w:val="3"/>
        <w:numId w:val="1"/>
      </w:numPr>
      <w:tabs>
        <w:tab w:val="left" w:pos="4536"/>
      </w:tabs>
      <w:jc w:val="center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0"/>
    <w:qFormat/>
    <w:pPr>
      <w:keepNext/>
      <w:numPr>
        <w:ilvl w:val="4"/>
        <w:numId w:val="1"/>
      </w:numPr>
      <w:ind w:left="-284" w:right="-285" w:firstLine="0"/>
      <w:outlineLvl w:val="4"/>
    </w:pPr>
    <w:rPr>
      <w:b/>
    </w:rPr>
  </w:style>
  <w:style w:type="paragraph" w:styleId="6">
    <w:name w:val="heading 6"/>
    <w:basedOn w:val="a"/>
    <w:next w:val="a0"/>
    <w:qFormat/>
    <w:pPr>
      <w:keepNext/>
      <w:numPr>
        <w:ilvl w:val="5"/>
        <w:numId w:val="1"/>
      </w:numPr>
      <w:tabs>
        <w:tab w:val="left" w:pos="426"/>
      </w:tabs>
      <w:outlineLvl w:val="5"/>
    </w:pPr>
    <w:rPr>
      <w:rFonts w:ascii="Tahoma" w:hAnsi="Tahoma" w:cs="Tahoma"/>
      <w:b/>
      <w:sz w:val="22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basedOn w:val="a1"/>
    <w:rPr>
      <w:color w:val="0000FF"/>
      <w:u w:val="single"/>
    </w:rPr>
  </w:style>
  <w:style w:type="character" w:styleId="-0">
    <w:name w:val="FollowedHyperlink"/>
    <w:basedOn w:val="a1"/>
    <w:rPr>
      <w:color w:val="800080"/>
      <w:u w:val="single"/>
    </w:rPr>
  </w:style>
  <w:style w:type="character" w:styleId="a4">
    <w:name w:val="Strong"/>
    <w:basedOn w:val="a1"/>
    <w:qFormat/>
    <w:rPr>
      <w:b/>
      <w:bCs/>
    </w:rPr>
  </w:style>
  <w:style w:type="character" w:customStyle="1" w:styleId="Char">
    <w:name w:val="Κείμενο πλαισίου Char"/>
    <w:basedOn w:val="a1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basedOn w:val="a1"/>
    <w:rPr>
      <w:rFonts w:ascii="Arial Narrow" w:hAnsi="Arial Narrow"/>
      <w:sz w:val="24"/>
    </w:rPr>
  </w:style>
  <w:style w:type="character" w:customStyle="1" w:styleId="Char1">
    <w:name w:val="Κεφαλίδα Char"/>
    <w:basedOn w:val="a1"/>
    <w:uiPriority w:val="99"/>
    <w:rPr>
      <w:rFonts w:ascii="Arial Narrow" w:hAnsi="Arial Narrow"/>
      <w:sz w:val="24"/>
    </w:rPr>
  </w:style>
  <w:style w:type="character" w:customStyle="1" w:styleId="20">
    <w:name w:val="Σώμα κειμένου (2)_"/>
    <w:basedOn w:val="a1"/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40">
    <w:name w:val="Σώμα κειμένου (4)_"/>
    <w:basedOn w:val="a1"/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ListLabel1">
    <w:name w:val="ListLabel 1"/>
    <w:rPr>
      <w:b/>
      <w:sz w:val="24"/>
    </w:rPr>
  </w:style>
  <w:style w:type="character" w:customStyle="1" w:styleId="ListLabel2">
    <w:name w:val="ListLabel 2"/>
    <w:rPr>
      <w:sz w:val="24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a0">
    <w:name w:val="Body Text"/>
    <w:basedOn w:val="a"/>
    <w:pPr>
      <w:jc w:val="both"/>
    </w:pPr>
    <w:rPr>
      <w:rFonts w:ascii="Times New Roman" w:hAnsi="Times New Roman"/>
    </w:rPr>
  </w:style>
  <w:style w:type="paragraph" w:styleId="a7">
    <w:name w:val="List"/>
    <w:basedOn w:val="a0"/>
    <w:rPr>
      <w:rFonts w:cs="Arial Unicode MS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8">
    <w:name w:val="Ευρετήριο"/>
    <w:basedOn w:val="a"/>
    <w:pPr>
      <w:suppressLineNumbers/>
    </w:pPr>
    <w:rPr>
      <w:rFonts w:cs="Arial Unicode MS"/>
    </w:rPr>
  </w:style>
  <w:style w:type="paragraph" w:styleId="a9">
    <w:name w:val="header"/>
    <w:basedOn w:val="a"/>
    <w:uiPriority w:val="99"/>
    <w:pPr>
      <w:suppressLineNumbers/>
      <w:tabs>
        <w:tab w:val="center" w:pos="4153"/>
        <w:tab w:val="right" w:pos="8306"/>
      </w:tabs>
    </w:pPr>
  </w:style>
  <w:style w:type="paragraph" w:styleId="aa">
    <w:name w:val="footer"/>
    <w:basedOn w:val="a"/>
    <w:pPr>
      <w:suppressLineNumbers/>
      <w:tabs>
        <w:tab w:val="center" w:pos="4153"/>
        <w:tab w:val="right" w:pos="8306"/>
      </w:tabs>
    </w:pPr>
  </w:style>
  <w:style w:type="paragraph" w:styleId="ab">
    <w:name w:val="Body Text Indent"/>
    <w:basedOn w:val="a"/>
    <w:pPr>
      <w:tabs>
        <w:tab w:val="left" w:pos="4536"/>
      </w:tabs>
      <w:ind w:left="285"/>
      <w:jc w:val="both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1">
    <w:name w:val="Παράγραφος λίστας1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2">
    <w:name w:val="Στυλ1"/>
    <w:basedOn w:val="a"/>
    <w:pPr>
      <w:spacing w:line="276" w:lineRule="auto"/>
    </w:pPr>
    <w:rPr>
      <w:rFonts w:ascii="Microsoft Sans Serif" w:hAnsi="Microsoft Sans Serif" w:cs="Microsoft Sans Serif"/>
      <w:sz w:val="20"/>
    </w:rPr>
  </w:style>
  <w:style w:type="paragraph" w:customStyle="1" w:styleId="21">
    <w:name w:val="Στυλ2"/>
    <w:basedOn w:val="a"/>
    <w:pPr>
      <w:tabs>
        <w:tab w:val="left" w:pos="851"/>
      </w:tabs>
      <w:spacing w:line="360" w:lineRule="auto"/>
      <w:jc w:val="both"/>
    </w:pPr>
    <w:rPr>
      <w:rFonts w:ascii="Microsoft Sans Serif" w:hAnsi="Microsoft Sans Serif" w:cs="Microsoft Sans Serif"/>
      <w:bCs/>
      <w:sz w:val="22"/>
      <w:szCs w:val="22"/>
    </w:rPr>
  </w:style>
  <w:style w:type="paragraph" w:customStyle="1" w:styleId="22">
    <w:name w:val="Σώμα κειμένου (2)"/>
    <w:basedOn w:val="a"/>
    <w:pPr>
      <w:widowControl w:val="0"/>
      <w:shd w:val="clear" w:color="auto" w:fill="FFFFFF"/>
      <w:spacing w:before="1200" w:after="120" w:line="192" w:lineRule="exact"/>
      <w:jc w:val="both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41">
    <w:name w:val="Σώμα κειμένου (4)"/>
    <w:basedOn w:val="a"/>
    <w:pPr>
      <w:widowControl w:val="0"/>
      <w:shd w:val="clear" w:color="auto" w:fill="FFFFFF"/>
      <w:spacing w:line="18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Web">
    <w:name w:val="Normal (Web)"/>
    <w:basedOn w:val="a"/>
    <w:rsid w:val="006D301F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eastAsia="el-GR"/>
    </w:rPr>
  </w:style>
  <w:style w:type="paragraph" w:styleId="ad">
    <w:name w:val="List Paragraph"/>
    <w:basedOn w:val="a"/>
    <w:uiPriority w:val="34"/>
    <w:qFormat/>
    <w:rsid w:val="00A6466A"/>
    <w:pPr>
      <w:suppressAutoHyphens w:val="0"/>
      <w:ind w:left="720"/>
      <w:contextualSpacing/>
    </w:pPr>
    <w:rPr>
      <w:rFonts w:ascii="Times New Roman" w:hAnsi="Times New Roman"/>
      <w:szCs w:val="24"/>
      <w:lang w:eastAsia="el-GR"/>
    </w:rPr>
  </w:style>
  <w:style w:type="character" w:styleId="ae">
    <w:name w:val="Unresolved Mention"/>
    <w:basedOn w:val="a1"/>
    <w:uiPriority w:val="99"/>
    <w:semiHidden/>
    <w:unhideWhenUsed/>
    <w:rsid w:val="003E6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prevezas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kiprostasia@dimosprevezas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ΔΗΜΟΣ ΠΡΕΒΕΖΑΣ</vt:lpstr>
      <vt:lpstr>ΔΗΜΟΣ ΠΡΕΒΕΖΑΣ  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ΠΡΕΒΕΖΑΣ</dc:title>
  <dc:creator>ΔΗΜΟΣ ΠΡΕΒΕΖΑΣ</dc:creator>
  <cp:lastModifiedBy>user</cp:lastModifiedBy>
  <cp:revision>7</cp:revision>
  <cp:lastPrinted>2021-12-03T09:58:00Z</cp:lastPrinted>
  <dcterms:created xsi:type="dcterms:W3CDTF">2024-02-16T09:22:00Z</dcterms:created>
  <dcterms:modified xsi:type="dcterms:W3CDTF">2024-02-19T09:22:00Z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Ν.Π.Δ.Δ.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